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AB993" w14:textId="77777777" w:rsidR="00E57583" w:rsidRDefault="00E57583" w:rsidP="00A562DF">
      <w:pPr>
        <w:jc w:val="center"/>
        <w:rPr>
          <w:b/>
          <w:sz w:val="28"/>
          <w:szCs w:val="28"/>
        </w:rPr>
      </w:pPr>
    </w:p>
    <w:p w14:paraId="6AF6E29A" w14:textId="6F2D88EC" w:rsidR="00A562DF" w:rsidRDefault="00A562DF" w:rsidP="00A562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</w:t>
      </w:r>
      <w:r w:rsidRPr="00A562DF">
        <w:rPr>
          <w:b/>
          <w:sz w:val="28"/>
          <w:szCs w:val="28"/>
        </w:rPr>
        <w:t>АЯ</w:t>
      </w:r>
      <w:r>
        <w:rPr>
          <w:b/>
          <w:sz w:val="28"/>
          <w:szCs w:val="28"/>
        </w:rPr>
        <w:t xml:space="preserve"> ОБЛАСТЬ</w:t>
      </w:r>
    </w:p>
    <w:p w14:paraId="1C602B14" w14:textId="77777777" w:rsidR="00A562DF" w:rsidRDefault="00A562DF" w:rsidP="00A562D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АЗОВСКИЙ  РАЙОН</w:t>
      </w:r>
      <w:proofErr w:type="gramEnd"/>
      <w:r>
        <w:rPr>
          <w:b/>
          <w:sz w:val="28"/>
          <w:szCs w:val="28"/>
        </w:rPr>
        <w:t xml:space="preserve">  </w:t>
      </w:r>
    </w:p>
    <w:p w14:paraId="30615EEE" w14:textId="77777777" w:rsidR="00A103BF" w:rsidRDefault="00A103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 КУГЕЙСКОГО СЕЛЬСКОГО ПОСЕЛЕНИЯ</w:t>
      </w:r>
    </w:p>
    <w:p w14:paraId="2283A0F0" w14:textId="77777777" w:rsidR="00A562DF" w:rsidRDefault="00A562DF">
      <w:pPr>
        <w:jc w:val="center"/>
        <w:rPr>
          <w:b/>
          <w:sz w:val="28"/>
          <w:szCs w:val="28"/>
        </w:rPr>
      </w:pPr>
    </w:p>
    <w:p w14:paraId="2EC1CDD0" w14:textId="2F0E6824" w:rsidR="00A103BF" w:rsidRPr="00347C24" w:rsidRDefault="00A103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 №</w:t>
      </w:r>
      <w:r w:rsidR="003A13C7">
        <w:rPr>
          <w:b/>
          <w:sz w:val="28"/>
          <w:szCs w:val="28"/>
        </w:rPr>
        <w:t xml:space="preserve"> </w:t>
      </w:r>
      <w:r w:rsidR="00E57583">
        <w:rPr>
          <w:b/>
          <w:sz w:val="28"/>
          <w:szCs w:val="28"/>
        </w:rPr>
        <w:t>89</w:t>
      </w:r>
    </w:p>
    <w:p w14:paraId="5C0167FF" w14:textId="39DC5E81" w:rsidR="00A103BF" w:rsidRDefault="00E57583">
      <w:p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250003">
        <w:rPr>
          <w:sz w:val="28"/>
          <w:szCs w:val="28"/>
        </w:rPr>
        <w:t xml:space="preserve"> </w:t>
      </w:r>
      <w:r w:rsidR="000F731E">
        <w:rPr>
          <w:sz w:val="28"/>
          <w:szCs w:val="28"/>
        </w:rPr>
        <w:t>марта</w:t>
      </w:r>
      <w:r w:rsidR="00B24E25">
        <w:rPr>
          <w:sz w:val="28"/>
          <w:szCs w:val="28"/>
        </w:rPr>
        <w:t xml:space="preserve"> </w:t>
      </w:r>
      <w:r w:rsidR="00A103BF">
        <w:rPr>
          <w:sz w:val="28"/>
          <w:szCs w:val="28"/>
        </w:rPr>
        <w:t>20</w:t>
      </w:r>
      <w:r w:rsidR="00614148">
        <w:rPr>
          <w:sz w:val="28"/>
          <w:szCs w:val="28"/>
        </w:rPr>
        <w:t>2</w:t>
      </w:r>
      <w:r w:rsidR="000F731E">
        <w:rPr>
          <w:sz w:val="28"/>
          <w:szCs w:val="28"/>
        </w:rPr>
        <w:t>4</w:t>
      </w:r>
      <w:r w:rsidR="00A103BF">
        <w:rPr>
          <w:sz w:val="28"/>
          <w:szCs w:val="28"/>
        </w:rPr>
        <w:t xml:space="preserve"> года                                                                                  с. Кугей</w:t>
      </w:r>
    </w:p>
    <w:p w14:paraId="3CFF8DC2" w14:textId="77777777" w:rsidR="001A69CF" w:rsidRDefault="001A69CF" w:rsidP="007776EA">
      <w:pPr>
        <w:pStyle w:val="ConsTitle"/>
        <w:widowControl/>
        <w:ind w:right="4910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</w:p>
    <w:p w14:paraId="32EE2970" w14:textId="77777777" w:rsidR="001A69CF" w:rsidRDefault="001A69CF" w:rsidP="007776EA">
      <w:pPr>
        <w:pStyle w:val="ConsTitle"/>
        <w:widowControl/>
        <w:ind w:right="491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О внесении изменений в решение Собрания депутатов </w:t>
      </w:r>
      <w:proofErr w:type="spellStart"/>
      <w:r>
        <w:rPr>
          <w:rFonts w:ascii="Times New Roman" w:eastAsia="Times New Roman" w:hAnsi="Times New Roman"/>
          <w:b w:val="0"/>
          <w:sz w:val="28"/>
          <w:szCs w:val="28"/>
          <w:lang w:eastAsia="ru-RU"/>
        </w:rPr>
        <w:t>Кугейского</w:t>
      </w:r>
      <w:proofErr w:type="spellEnd"/>
      <w:r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сельского поселения от </w:t>
      </w:r>
      <w:r w:rsidR="000F731E">
        <w:rPr>
          <w:rFonts w:ascii="Times New Roman" w:eastAsia="Times New Roman" w:hAnsi="Times New Roman"/>
          <w:b w:val="0"/>
          <w:sz w:val="28"/>
          <w:szCs w:val="28"/>
          <w:lang w:eastAsia="ru-RU"/>
        </w:rPr>
        <w:t>26</w:t>
      </w:r>
      <w:r>
        <w:rPr>
          <w:rFonts w:ascii="Times New Roman" w:eastAsia="Times New Roman" w:hAnsi="Times New Roman"/>
          <w:b w:val="0"/>
          <w:sz w:val="28"/>
          <w:szCs w:val="28"/>
          <w:lang w:eastAsia="ru-RU"/>
        </w:rPr>
        <w:t>.12.202</w:t>
      </w:r>
      <w:r w:rsidR="000F731E">
        <w:rPr>
          <w:rFonts w:ascii="Times New Roman" w:eastAsia="Times New Roman" w:hAnsi="Times New Roman"/>
          <w:b w:val="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№ </w:t>
      </w:r>
      <w:r w:rsidR="000F731E">
        <w:rPr>
          <w:rFonts w:ascii="Times New Roman" w:eastAsia="Times New Roman" w:hAnsi="Times New Roman"/>
          <w:b w:val="0"/>
          <w:sz w:val="28"/>
          <w:szCs w:val="28"/>
          <w:lang w:eastAsia="ru-RU"/>
        </w:rPr>
        <w:t>83</w:t>
      </w:r>
      <w:r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«О бюджете </w:t>
      </w:r>
      <w:proofErr w:type="spellStart"/>
      <w:r>
        <w:rPr>
          <w:rFonts w:ascii="Times New Roman" w:eastAsia="Times New Roman" w:hAnsi="Times New Roman"/>
          <w:b w:val="0"/>
          <w:sz w:val="28"/>
          <w:szCs w:val="28"/>
          <w:lang w:eastAsia="ru-RU"/>
        </w:rPr>
        <w:t>Кугейского</w:t>
      </w:r>
      <w:proofErr w:type="spellEnd"/>
      <w:r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сельского поселения Азовского района на 202</w:t>
      </w:r>
      <w:r w:rsidR="000F731E">
        <w:rPr>
          <w:rFonts w:ascii="Times New Roman" w:eastAsia="Times New Roman" w:hAnsi="Times New Roman"/>
          <w:b w:val="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год и плановый период 202</w:t>
      </w:r>
      <w:r w:rsidR="000F731E">
        <w:rPr>
          <w:rFonts w:ascii="Times New Roman" w:eastAsia="Times New Roman" w:hAnsi="Times New Roman"/>
          <w:b w:val="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– 202</w:t>
      </w:r>
      <w:r w:rsidR="000F731E">
        <w:rPr>
          <w:rFonts w:ascii="Times New Roman" w:eastAsia="Times New Roman" w:hAnsi="Times New Roman"/>
          <w:b w:val="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годы</w:t>
      </w:r>
      <w:r w:rsidR="000A4FB2">
        <w:rPr>
          <w:rFonts w:ascii="Times New Roman" w:eastAsia="Times New Roman" w:hAnsi="Times New Roman"/>
          <w:b w:val="0"/>
          <w:sz w:val="28"/>
          <w:szCs w:val="28"/>
          <w:lang w:eastAsia="ru-RU"/>
        </w:rPr>
        <w:t>»</w:t>
      </w:r>
      <w:r w:rsidR="009806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75B87EFB" w14:textId="77777777" w:rsidR="00A103BF" w:rsidRPr="00D51D03" w:rsidRDefault="00A103BF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14:paraId="41EC6675" w14:textId="77777777" w:rsidR="00F0597D" w:rsidRPr="00D51D03" w:rsidRDefault="00F0597D" w:rsidP="00F0597D">
      <w:pPr>
        <w:autoSpaceDE w:val="0"/>
        <w:ind w:firstLine="708"/>
        <w:jc w:val="both"/>
        <w:rPr>
          <w:rFonts w:eastAsia="Arial"/>
          <w:b/>
          <w:bCs/>
          <w:sz w:val="28"/>
          <w:szCs w:val="28"/>
        </w:rPr>
      </w:pPr>
      <w:r w:rsidRPr="00D51D03">
        <w:rPr>
          <w:rFonts w:eastAsia="Arial"/>
          <w:bCs/>
          <w:sz w:val="28"/>
          <w:szCs w:val="28"/>
        </w:rPr>
        <w:t xml:space="preserve">В соответствии с Бюджетным законодательством Российской Федерации, Областным Законом «О бюджетном процессе в Ростовской области», Положением «О бюджетном процессе в </w:t>
      </w:r>
      <w:proofErr w:type="spellStart"/>
      <w:r w:rsidRPr="00D51D03">
        <w:rPr>
          <w:rFonts w:eastAsia="Arial"/>
          <w:bCs/>
          <w:sz w:val="28"/>
          <w:szCs w:val="28"/>
        </w:rPr>
        <w:t>Кугейском</w:t>
      </w:r>
      <w:proofErr w:type="spellEnd"/>
      <w:r w:rsidRPr="00D51D03">
        <w:rPr>
          <w:rFonts w:eastAsia="Arial"/>
          <w:bCs/>
          <w:sz w:val="28"/>
          <w:szCs w:val="28"/>
        </w:rPr>
        <w:t xml:space="preserve"> сельском поселении, Собрание депутатов </w:t>
      </w:r>
      <w:proofErr w:type="spellStart"/>
      <w:r w:rsidRPr="00D51D03">
        <w:rPr>
          <w:rFonts w:eastAsia="Arial"/>
          <w:bCs/>
          <w:sz w:val="28"/>
          <w:szCs w:val="28"/>
        </w:rPr>
        <w:t>Кугейского</w:t>
      </w:r>
      <w:proofErr w:type="spellEnd"/>
      <w:r w:rsidRPr="00D51D03">
        <w:rPr>
          <w:rFonts w:eastAsia="Arial"/>
          <w:bCs/>
          <w:sz w:val="28"/>
          <w:szCs w:val="28"/>
        </w:rPr>
        <w:t xml:space="preserve"> сельского поселения </w:t>
      </w:r>
    </w:p>
    <w:p w14:paraId="25237956" w14:textId="77777777" w:rsidR="00F0597D" w:rsidRPr="00D51D03" w:rsidRDefault="00F0597D" w:rsidP="00F0597D">
      <w:pPr>
        <w:autoSpaceDE w:val="0"/>
        <w:ind w:firstLine="708"/>
        <w:jc w:val="center"/>
        <w:rPr>
          <w:rFonts w:eastAsia="Arial"/>
          <w:b/>
          <w:bCs/>
          <w:sz w:val="28"/>
          <w:szCs w:val="28"/>
        </w:rPr>
      </w:pPr>
      <w:r w:rsidRPr="00D51D03">
        <w:rPr>
          <w:rFonts w:eastAsia="Arial"/>
          <w:b/>
          <w:bCs/>
          <w:sz w:val="28"/>
          <w:szCs w:val="28"/>
        </w:rPr>
        <w:t>РЕШИЛО:</w:t>
      </w:r>
    </w:p>
    <w:p w14:paraId="5CF2A21F" w14:textId="77777777" w:rsidR="00F0597D" w:rsidRPr="00D51D03" w:rsidRDefault="00F0597D" w:rsidP="00F0597D">
      <w:pPr>
        <w:autoSpaceDE w:val="0"/>
        <w:ind w:firstLine="708"/>
        <w:jc w:val="center"/>
        <w:rPr>
          <w:rFonts w:eastAsia="Arial"/>
          <w:b/>
          <w:bCs/>
          <w:sz w:val="28"/>
          <w:szCs w:val="28"/>
        </w:rPr>
      </w:pPr>
    </w:p>
    <w:p w14:paraId="63425CD8" w14:textId="77777777" w:rsidR="00F0597D" w:rsidRPr="00E57583" w:rsidRDefault="00F0597D" w:rsidP="00F0597D">
      <w:pPr>
        <w:numPr>
          <w:ilvl w:val="0"/>
          <w:numId w:val="12"/>
        </w:numPr>
        <w:ind w:left="0" w:firstLine="709"/>
        <w:jc w:val="both"/>
        <w:rPr>
          <w:rFonts w:eastAsia="Arial"/>
          <w:b/>
          <w:sz w:val="28"/>
          <w:szCs w:val="28"/>
        </w:rPr>
      </w:pPr>
      <w:r w:rsidRPr="00D51D03">
        <w:rPr>
          <w:rFonts w:eastAsia="Arial"/>
          <w:sz w:val="28"/>
          <w:szCs w:val="28"/>
        </w:rPr>
        <w:t xml:space="preserve">Внести изменения в решение </w:t>
      </w:r>
      <w:r w:rsidR="00D51D03" w:rsidRPr="00D51D03">
        <w:rPr>
          <w:rFonts w:eastAsia="Arial"/>
          <w:sz w:val="28"/>
          <w:szCs w:val="28"/>
        </w:rPr>
        <w:t>С</w:t>
      </w:r>
      <w:r w:rsidRPr="00D51D03">
        <w:rPr>
          <w:rFonts w:eastAsia="Arial"/>
          <w:sz w:val="28"/>
          <w:szCs w:val="28"/>
        </w:rPr>
        <w:t xml:space="preserve">обрания депутатов </w:t>
      </w:r>
      <w:proofErr w:type="spellStart"/>
      <w:r w:rsidRPr="00D51D03">
        <w:rPr>
          <w:rFonts w:eastAsia="Arial"/>
          <w:sz w:val="28"/>
          <w:szCs w:val="28"/>
        </w:rPr>
        <w:t>Кугейского</w:t>
      </w:r>
      <w:proofErr w:type="spellEnd"/>
      <w:r w:rsidRPr="00D51D03">
        <w:rPr>
          <w:rFonts w:eastAsia="Arial"/>
          <w:sz w:val="28"/>
          <w:szCs w:val="28"/>
        </w:rPr>
        <w:t xml:space="preserve"> сельского поселения № </w:t>
      </w:r>
      <w:r w:rsidR="000F731E">
        <w:rPr>
          <w:rFonts w:eastAsia="Arial"/>
          <w:sz w:val="28"/>
          <w:szCs w:val="28"/>
        </w:rPr>
        <w:t>83</w:t>
      </w:r>
      <w:r w:rsidRPr="00D51D03">
        <w:rPr>
          <w:rFonts w:eastAsia="Arial"/>
          <w:sz w:val="28"/>
          <w:szCs w:val="28"/>
        </w:rPr>
        <w:t xml:space="preserve"> от 2</w:t>
      </w:r>
      <w:r w:rsidR="000F731E">
        <w:rPr>
          <w:rFonts w:eastAsia="Arial"/>
          <w:sz w:val="28"/>
          <w:szCs w:val="28"/>
        </w:rPr>
        <w:t>6</w:t>
      </w:r>
      <w:r w:rsidRPr="00D51D03">
        <w:rPr>
          <w:rFonts w:eastAsia="Arial"/>
          <w:sz w:val="28"/>
          <w:szCs w:val="28"/>
        </w:rPr>
        <w:t>.12.202</w:t>
      </w:r>
      <w:r w:rsidR="000F731E">
        <w:rPr>
          <w:rFonts w:eastAsia="Arial"/>
          <w:sz w:val="28"/>
          <w:szCs w:val="28"/>
        </w:rPr>
        <w:t>3</w:t>
      </w:r>
      <w:r w:rsidRPr="00D51D03">
        <w:rPr>
          <w:rFonts w:eastAsia="Arial"/>
          <w:sz w:val="28"/>
          <w:szCs w:val="28"/>
        </w:rPr>
        <w:t xml:space="preserve"> г. «О бюджете </w:t>
      </w:r>
      <w:proofErr w:type="spellStart"/>
      <w:r w:rsidRPr="00D51D03">
        <w:rPr>
          <w:rFonts w:eastAsia="Arial"/>
          <w:sz w:val="28"/>
          <w:szCs w:val="28"/>
        </w:rPr>
        <w:t>Кугейского</w:t>
      </w:r>
      <w:proofErr w:type="spellEnd"/>
      <w:r w:rsidRPr="00D51D03">
        <w:rPr>
          <w:rFonts w:eastAsia="Arial"/>
          <w:sz w:val="28"/>
          <w:szCs w:val="28"/>
        </w:rPr>
        <w:t xml:space="preserve"> сельского поселения Азовского района на 202</w:t>
      </w:r>
      <w:r w:rsidR="000F731E">
        <w:rPr>
          <w:rFonts w:eastAsia="Arial"/>
          <w:sz w:val="28"/>
          <w:szCs w:val="28"/>
        </w:rPr>
        <w:t>4</w:t>
      </w:r>
      <w:r w:rsidRPr="00D51D03">
        <w:rPr>
          <w:rFonts w:eastAsia="Arial"/>
          <w:sz w:val="28"/>
          <w:szCs w:val="28"/>
        </w:rPr>
        <w:t xml:space="preserve"> год и плановый период 202</w:t>
      </w:r>
      <w:r w:rsidR="000F731E">
        <w:rPr>
          <w:rFonts w:eastAsia="Arial"/>
          <w:sz w:val="28"/>
          <w:szCs w:val="28"/>
        </w:rPr>
        <w:t>5</w:t>
      </w:r>
      <w:r w:rsidRPr="00D51D03">
        <w:rPr>
          <w:rFonts w:eastAsia="Arial"/>
          <w:sz w:val="28"/>
          <w:szCs w:val="28"/>
        </w:rPr>
        <w:t xml:space="preserve"> </w:t>
      </w:r>
      <w:r w:rsidR="000A4FB2">
        <w:rPr>
          <w:rFonts w:eastAsia="Arial"/>
          <w:sz w:val="28"/>
          <w:szCs w:val="28"/>
        </w:rPr>
        <w:t>-</w:t>
      </w:r>
      <w:r w:rsidRPr="00D51D03">
        <w:rPr>
          <w:rFonts w:eastAsia="Arial"/>
          <w:sz w:val="28"/>
          <w:szCs w:val="28"/>
        </w:rPr>
        <w:t xml:space="preserve"> 202</w:t>
      </w:r>
      <w:r w:rsidR="000F731E">
        <w:rPr>
          <w:rFonts w:eastAsia="Arial"/>
          <w:sz w:val="28"/>
          <w:szCs w:val="28"/>
        </w:rPr>
        <w:t>6</w:t>
      </w:r>
      <w:r w:rsidRPr="00D51D03">
        <w:rPr>
          <w:rFonts w:eastAsia="Arial"/>
          <w:sz w:val="28"/>
          <w:szCs w:val="28"/>
        </w:rPr>
        <w:t xml:space="preserve"> годы»:</w:t>
      </w:r>
    </w:p>
    <w:p w14:paraId="6CFFA617" w14:textId="77777777" w:rsidR="00E57583" w:rsidRPr="00D51D03" w:rsidRDefault="00E57583" w:rsidP="00E57583">
      <w:pPr>
        <w:ind w:left="709"/>
        <w:jc w:val="both"/>
        <w:rPr>
          <w:rFonts w:eastAsia="Arial"/>
          <w:b/>
          <w:sz w:val="28"/>
          <w:szCs w:val="28"/>
        </w:rPr>
      </w:pPr>
    </w:p>
    <w:p w14:paraId="03F0C5A8" w14:textId="77777777" w:rsidR="00F0597D" w:rsidRPr="00D51D03" w:rsidRDefault="00F0597D" w:rsidP="00F0597D">
      <w:pPr>
        <w:numPr>
          <w:ilvl w:val="1"/>
          <w:numId w:val="12"/>
        </w:numPr>
        <w:ind w:left="1701" w:hanging="850"/>
        <w:jc w:val="both"/>
        <w:rPr>
          <w:b/>
          <w:bCs/>
          <w:sz w:val="28"/>
          <w:szCs w:val="28"/>
        </w:rPr>
      </w:pPr>
      <w:bookmarkStart w:id="0" w:name="_Hlk129691539"/>
      <w:r w:rsidRPr="00D51D03">
        <w:rPr>
          <w:b/>
          <w:sz w:val="28"/>
          <w:szCs w:val="28"/>
        </w:rPr>
        <w:t>Статью 1 изложить в новой редакции:</w:t>
      </w:r>
    </w:p>
    <w:bookmarkEnd w:id="0"/>
    <w:p w14:paraId="46DB62D2" w14:textId="77777777" w:rsidR="002904B8" w:rsidRPr="00D51D03" w:rsidRDefault="002904B8">
      <w:pPr>
        <w:jc w:val="both"/>
        <w:rPr>
          <w:b/>
          <w:bCs/>
          <w:sz w:val="28"/>
          <w:szCs w:val="28"/>
        </w:rPr>
      </w:pPr>
    </w:p>
    <w:p w14:paraId="696AF33E" w14:textId="77777777" w:rsidR="00A103BF" w:rsidRPr="004B511D" w:rsidRDefault="002904B8">
      <w:pPr>
        <w:jc w:val="both"/>
        <w:rPr>
          <w:b/>
          <w:sz w:val="28"/>
          <w:szCs w:val="28"/>
        </w:rPr>
      </w:pPr>
      <w:r w:rsidRPr="00D51D03">
        <w:rPr>
          <w:b/>
          <w:bCs/>
          <w:sz w:val="28"/>
          <w:szCs w:val="28"/>
        </w:rPr>
        <w:t xml:space="preserve"> </w:t>
      </w:r>
      <w:r w:rsidR="00A103BF" w:rsidRPr="00D51D03">
        <w:rPr>
          <w:b/>
          <w:bCs/>
          <w:sz w:val="28"/>
          <w:szCs w:val="28"/>
        </w:rPr>
        <w:t xml:space="preserve">Статья 1. </w:t>
      </w:r>
      <w:r w:rsidR="00A103BF" w:rsidRPr="00D51D03">
        <w:rPr>
          <w:b/>
          <w:sz w:val="28"/>
          <w:szCs w:val="28"/>
        </w:rPr>
        <w:t>Основные</w:t>
      </w:r>
      <w:r w:rsidR="00A103BF" w:rsidRPr="009900C5">
        <w:rPr>
          <w:b/>
          <w:sz w:val="28"/>
          <w:szCs w:val="28"/>
        </w:rPr>
        <w:t xml:space="preserve"> характеристики бюджета </w:t>
      </w:r>
      <w:proofErr w:type="spellStart"/>
      <w:r w:rsidR="00A103BF" w:rsidRPr="009900C5">
        <w:rPr>
          <w:b/>
          <w:sz w:val="28"/>
          <w:szCs w:val="28"/>
        </w:rPr>
        <w:t>Кугейского</w:t>
      </w:r>
      <w:proofErr w:type="spellEnd"/>
      <w:r w:rsidR="00A103BF" w:rsidRPr="009900C5">
        <w:rPr>
          <w:b/>
          <w:sz w:val="28"/>
          <w:szCs w:val="28"/>
        </w:rPr>
        <w:t xml:space="preserve"> сельского поселения</w:t>
      </w:r>
      <w:r w:rsidR="00C572F7" w:rsidRPr="00C572F7">
        <w:rPr>
          <w:b/>
          <w:sz w:val="28"/>
          <w:szCs w:val="28"/>
        </w:rPr>
        <w:t xml:space="preserve"> </w:t>
      </w:r>
      <w:r w:rsidR="004B511D">
        <w:rPr>
          <w:b/>
          <w:sz w:val="28"/>
          <w:szCs w:val="28"/>
        </w:rPr>
        <w:t xml:space="preserve">Азовского района </w:t>
      </w:r>
      <w:r w:rsidR="00A103BF" w:rsidRPr="009900C5">
        <w:rPr>
          <w:b/>
          <w:sz w:val="28"/>
          <w:szCs w:val="28"/>
        </w:rPr>
        <w:t>на 20</w:t>
      </w:r>
      <w:r w:rsidR="00A5405F">
        <w:rPr>
          <w:b/>
          <w:sz w:val="28"/>
          <w:szCs w:val="28"/>
        </w:rPr>
        <w:t>2</w:t>
      </w:r>
      <w:r w:rsidR="000F731E">
        <w:rPr>
          <w:b/>
          <w:sz w:val="28"/>
          <w:szCs w:val="28"/>
        </w:rPr>
        <w:t>4</w:t>
      </w:r>
      <w:r w:rsidR="00614148">
        <w:rPr>
          <w:b/>
          <w:sz w:val="28"/>
          <w:szCs w:val="28"/>
        </w:rPr>
        <w:t xml:space="preserve"> </w:t>
      </w:r>
      <w:r w:rsidR="00A103BF" w:rsidRPr="009900C5">
        <w:rPr>
          <w:b/>
          <w:sz w:val="28"/>
          <w:szCs w:val="28"/>
        </w:rPr>
        <w:t>год</w:t>
      </w:r>
      <w:r w:rsidR="001D71F8">
        <w:rPr>
          <w:b/>
          <w:sz w:val="28"/>
          <w:szCs w:val="28"/>
        </w:rPr>
        <w:t xml:space="preserve"> и плановый период 20</w:t>
      </w:r>
      <w:r w:rsidR="006A4F07">
        <w:rPr>
          <w:b/>
          <w:sz w:val="28"/>
          <w:szCs w:val="28"/>
        </w:rPr>
        <w:t>2</w:t>
      </w:r>
      <w:r w:rsidR="000F731E">
        <w:rPr>
          <w:b/>
          <w:sz w:val="28"/>
          <w:szCs w:val="28"/>
        </w:rPr>
        <w:t>5</w:t>
      </w:r>
      <w:r w:rsidR="00D51D7D">
        <w:rPr>
          <w:b/>
          <w:sz w:val="28"/>
          <w:szCs w:val="28"/>
        </w:rPr>
        <w:t xml:space="preserve"> и </w:t>
      </w:r>
      <w:r w:rsidR="001D71F8">
        <w:rPr>
          <w:b/>
          <w:sz w:val="28"/>
          <w:szCs w:val="28"/>
        </w:rPr>
        <w:t>20</w:t>
      </w:r>
      <w:r w:rsidR="00C03FE8">
        <w:rPr>
          <w:b/>
          <w:sz w:val="28"/>
          <w:szCs w:val="28"/>
        </w:rPr>
        <w:t>2</w:t>
      </w:r>
      <w:r w:rsidR="000F731E">
        <w:rPr>
          <w:b/>
          <w:sz w:val="28"/>
          <w:szCs w:val="28"/>
        </w:rPr>
        <w:t>6</w:t>
      </w:r>
      <w:r w:rsidR="001D71F8">
        <w:rPr>
          <w:b/>
          <w:sz w:val="28"/>
          <w:szCs w:val="28"/>
        </w:rPr>
        <w:t xml:space="preserve"> год</w:t>
      </w:r>
      <w:r w:rsidR="00D51D7D">
        <w:rPr>
          <w:b/>
          <w:sz w:val="28"/>
          <w:szCs w:val="28"/>
        </w:rPr>
        <w:t>ов</w:t>
      </w:r>
      <w:r w:rsidR="00A103BF" w:rsidRPr="009900C5">
        <w:rPr>
          <w:b/>
          <w:sz w:val="28"/>
          <w:szCs w:val="28"/>
        </w:rPr>
        <w:t xml:space="preserve"> </w:t>
      </w:r>
    </w:p>
    <w:p w14:paraId="47029360" w14:textId="77777777" w:rsidR="00A562DF" w:rsidRPr="00A562DF" w:rsidRDefault="00A103BF" w:rsidP="00A562DF">
      <w:pPr>
        <w:pStyle w:val="ConsPlusTitle"/>
        <w:spacing w:line="276" w:lineRule="auto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A562DF">
        <w:rPr>
          <w:rFonts w:ascii="Times New Roman" w:hAnsi="Times New Roman"/>
          <w:b w:val="0"/>
          <w:sz w:val="28"/>
          <w:szCs w:val="28"/>
        </w:rPr>
        <w:t>1. Утвердить основные характеристики бю</w:t>
      </w:r>
      <w:r w:rsidR="009900C5" w:rsidRPr="00A562DF">
        <w:rPr>
          <w:rFonts w:ascii="Times New Roman" w:hAnsi="Times New Roman"/>
          <w:b w:val="0"/>
          <w:sz w:val="28"/>
          <w:szCs w:val="28"/>
        </w:rPr>
        <w:t xml:space="preserve">джета </w:t>
      </w:r>
      <w:proofErr w:type="spellStart"/>
      <w:r w:rsidR="009900C5" w:rsidRPr="00A562DF">
        <w:rPr>
          <w:rFonts w:ascii="Times New Roman" w:hAnsi="Times New Roman"/>
          <w:b w:val="0"/>
          <w:sz w:val="28"/>
          <w:szCs w:val="28"/>
        </w:rPr>
        <w:t>Кугейского</w:t>
      </w:r>
      <w:proofErr w:type="spellEnd"/>
      <w:r w:rsidR="009900C5" w:rsidRPr="00A562DF">
        <w:rPr>
          <w:rFonts w:ascii="Times New Roman" w:hAnsi="Times New Roman"/>
          <w:b w:val="0"/>
          <w:sz w:val="28"/>
          <w:szCs w:val="28"/>
        </w:rPr>
        <w:t xml:space="preserve"> сельского</w:t>
      </w:r>
      <w:r w:rsidRPr="00A562DF">
        <w:rPr>
          <w:rFonts w:ascii="Times New Roman" w:hAnsi="Times New Roman"/>
          <w:b w:val="0"/>
          <w:sz w:val="28"/>
          <w:szCs w:val="28"/>
        </w:rPr>
        <w:t xml:space="preserve"> поселения</w:t>
      </w:r>
      <w:r w:rsidR="004B511D" w:rsidRPr="00A562DF">
        <w:rPr>
          <w:rFonts w:ascii="Times New Roman" w:hAnsi="Times New Roman"/>
          <w:b w:val="0"/>
          <w:sz w:val="28"/>
          <w:szCs w:val="28"/>
        </w:rPr>
        <w:t xml:space="preserve"> Азовского района</w:t>
      </w:r>
      <w:r w:rsidR="00A562DF">
        <w:rPr>
          <w:rFonts w:ascii="Times New Roman" w:hAnsi="Times New Roman"/>
          <w:b w:val="0"/>
          <w:sz w:val="28"/>
          <w:szCs w:val="28"/>
        </w:rPr>
        <w:t xml:space="preserve"> </w:t>
      </w:r>
      <w:r w:rsidR="00E0229D" w:rsidRPr="00E0229D">
        <w:rPr>
          <w:rFonts w:ascii="Times New Roman" w:hAnsi="Times New Roman"/>
          <w:b w:val="0"/>
          <w:iCs/>
          <w:color w:val="000000"/>
          <w:sz w:val="28"/>
          <w:szCs w:val="28"/>
        </w:rPr>
        <w:t>на 20</w:t>
      </w:r>
      <w:r w:rsidR="008E5C20">
        <w:rPr>
          <w:rFonts w:ascii="Times New Roman" w:hAnsi="Times New Roman"/>
          <w:b w:val="0"/>
          <w:iCs/>
          <w:color w:val="000000"/>
          <w:sz w:val="28"/>
          <w:szCs w:val="28"/>
        </w:rPr>
        <w:t>2</w:t>
      </w:r>
      <w:r w:rsidR="000F731E">
        <w:rPr>
          <w:rFonts w:ascii="Times New Roman" w:hAnsi="Times New Roman"/>
          <w:b w:val="0"/>
          <w:iCs/>
          <w:color w:val="000000"/>
          <w:sz w:val="28"/>
          <w:szCs w:val="28"/>
        </w:rPr>
        <w:t>4</w:t>
      </w:r>
      <w:r w:rsidR="00E0229D" w:rsidRPr="00E0229D">
        <w:rPr>
          <w:rFonts w:ascii="Times New Roman" w:hAnsi="Times New Roman"/>
          <w:b w:val="0"/>
          <w:iCs/>
          <w:color w:val="000000"/>
          <w:sz w:val="28"/>
          <w:szCs w:val="28"/>
        </w:rPr>
        <w:t xml:space="preserve"> год, </w:t>
      </w:r>
      <w:r w:rsidR="001D71F8" w:rsidRPr="00E0229D">
        <w:rPr>
          <w:rFonts w:ascii="Times New Roman" w:hAnsi="Times New Roman"/>
          <w:b w:val="0"/>
          <w:iCs/>
          <w:color w:val="000000"/>
          <w:sz w:val="28"/>
          <w:szCs w:val="28"/>
        </w:rPr>
        <w:t xml:space="preserve">определенные с учетом уровня инфляции, не превышающего </w:t>
      </w:r>
      <w:r w:rsidR="000F731E">
        <w:rPr>
          <w:rFonts w:ascii="Times New Roman" w:hAnsi="Times New Roman"/>
          <w:b w:val="0"/>
          <w:iCs/>
          <w:color w:val="000000"/>
          <w:sz w:val="28"/>
          <w:szCs w:val="28"/>
        </w:rPr>
        <w:t>4</w:t>
      </w:r>
      <w:r w:rsidR="00250003">
        <w:rPr>
          <w:rFonts w:ascii="Times New Roman" w:hAnsi="Times New Roman"/>
          <w:b w:val="0"/>
          <w:iCs/>
          <w:color w:val="000000"/>
          <w:sz w:val="28"/>
          <w:szCs w:val="28"/>
        </w:rPr>
        <w:t>,5</w:t>
      </w:r>
      <w:r w:rsidR="001D71F8" w:rsidRPr="00E0229D">
        <w:rPr>
          <w:rFonts w:ascii="Times New Roman" w:hAnsi="Times New Roman"/>
          <w:b w:val="0"/>
          <w:iCs/>
          <w:color w:val="000000"/>
          <w:sz w:val="28"/>
          <w:szCs w:val="28"/>
        </w:rPr>
        <w:t xml:space="preserve"> процент</w:t>
      </w:r>
      <w:r w:rsidR="00C62FB5">
        <w:rPr>
          <w:rFonts w:ascii="Times New Roman" w:hAnsi="Times New Roman"/>
          <w:b w:val="0"/>
          <w:iCs/>
          <w:color w:val="000000"/>
          <w:sz w:val="28"/>
          <w:szCs w:val="28"/>
        </w:rPr>
        <w:t>а</w:t>
      </w:r>
      <w:r w:rsidR="001D71F8" w:rsidRPr="00E0229D">
        <w:rPr>
          <w:rFonts w:ascii="Times New Roman" w:hAnsi="Times New Roman"/>
          <w:b w:val="0"/>
          <w:iCs/>
          <w:color w:val="000000"/>
          <w:sz w:val="28"/>
          <w:szCs w:val="28"/>
        </w:rPr>
        <w:t xml:space="preserve"> (декабрь 20</w:t>
      </w:r>
      <w:r w:rsidR="008E5C20">
        <w:rPr>
          <w:rFonts w:ascii="Times New Roman" w:hAnsi="Times New Roman"/>
          <w:b w:val="0"/>
          <w:iCs/>
          <w:color w:val="000000"/>
          <w:sz w:val="28"/>
          <w:szCs w:val="28"/>
        </w:rPr>
        <w:t>2</w:t>
      </w:r>
      <w:r w:rsidR="000F731E">
        <w:rPr>
          <w:rFonts w:ascii="Times New Roman" w:hAnsi="Times New Roman"/>
          <w:b w:val="0"/>
          <w:iCs/>
          <w:color w:val="000000"/>
          <w:sz w:val="28"/>
          <w:szCs w:val="28"/>
        </w:rPr>
        <w:t>4</w:t>
      </w:r>
      <w:r w:rsidR="001D71F8" w:rsidRPr="00E0229D">
        <w:rPr>
          <w:rFonts w:ascii="Times New Roman" w:hAnsi="Times New Roman"/>
          <w:b w:val="0"/>
          <w:iCs/>
          <w:color w:val="000000"/>
          <w:sz w:val="28"/>
          <w:szCs w:val="28"/>
        </w:rPr>
        <w:t xml:space="preserve"> года к декабрю 20</w:t>
      </w:r>
      <w:r w:rsidR="00614148">
        <w:rPr>
          <w:rFonts w:ascii="Times New Roman" w:hAnsi="Times New Roman"/>
          <w:b w:val="0"/>
          <w:iCs/>
          <w:color w:val="000000"/>
          <w:sz w:val="28"/>
          <w:szCs w:val="28"/>
        </w:rPr>
        <w:t>2</w:t>
      </w:r>
      <w:r w:rsidR="000F731E">
        <w:rPr>
          <w:rFonts w:ascii="Times New Roman" w:hAnsi="Times New Roman"/>
          <w:b w:val="0"/>
          <w:iCs/>
          <w:color w:val="000000"/>
          <w:sz w:val="28"/>
          <w:szCs w:val="28"/>
        </w:rPr>
        <w:t>3</w:t>
      </w:r>
      <w:r w:rsidR="001D71F8" w:rsidRPr="00E0229D">
        <w:rPr>
          <w:rFonts w:ascii="Times New Roman" w:hAnsi="Times New Roman"/>
          <w:b w:val="0"/>
          <w:iCs/>
          <w:color w:val="000000"/>
          <w:sz w:val="28"/>
          <w:szCs w:val="28"/>
        </w:rPr>
        <w:t xml:space="preserve"> года)</w:t>
      </w:r>
      <w:r w:rsidR="00A562DF" w:rsidRPr="00E0229D">
        <w:rPr>
          <w:rFonts w:ascii="Times New Roman" w:hAnsi="Times New Roman"/>
          <w:b w:val="0"/>
          <w:sz w:val="28"/>
          <w:szCs w:val="28"/>
        </w:rPr>
        <w:t>:</w:t>
      </w:r>
    </w:p>
    <w:p w14:paraId="48DC9B66" w14:textId="77777777" w:rsidR="00D51D7D" w:rsidRPr="00D03A19" w:rsidRDefault="00D51D7D" w:rsidP="00D51D7D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D03A19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Кугейского</w:t>
      </w:r>
      <w:proofErr w:type="spellEnd"/>
      <w:r w:rsidRPr="00D03A19">
        <w:rPr>
          <w:rFonts w:ascii="Times New Roman" w:hAnsi="Times New Roman" w:cs="Times New Roman"/>
          <w:sz w:val="28"/>
          <w:szCs w:val="28"/>
        </w:rPr>
        <w:t xml:space="preserve"> сельского поселения Азовского района в сумме </w:t>
      </w:r>
      <w:r w:rsidR="000F731E">
        <w:rPr>
          <w:rFonts w:ascii="Times New Roman" w:hAnsi="Times New Roman" w:cs="Times New Roman"/>
          <w:sz w:val="28"/>
          <w:szCs w:val="28"/>
        </w:rPr>
        <w:t>23 234,1</w:t>
      </w:r>
      <w:r w:rsidRPr="00D03A1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2426382" w14:textId="77777777" w:rsidR="00D51D7D" w:rsidRPr="00D03A19" w:rsidRDefault="00D51D7D" w:rsidP="00D51D7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D03A19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proofErr w:type="spellStart"/>
      <w:r>
        <w:rPr>
          <w:rFonts w:ascii="Times New Roman" w:hAnsi="Times New Roman"/>
          <w:sz w:val="28"/>
          <w:szCs w:val="28"/>
        </w:rPr>
        <w:t>Кугейского</w:t>
      </w:r>
      <w:proofErr w:type="spellEnd"/>
      <w:r w:rsidRPr="00D03A19">
        <w:rPr>
          <w:rFonts w:ascii="Times New Roman" w:hAnsi="Times New Roman"/>
          <w:sz w:val="28"/>
          <w:szCs w:val="28"/>
        </w:rPr>
        <w:t xml:space="preserve"> сельского </w:t>
      </w:r>
      <w:proofErr w:type="gramStart"/>
      <w:r w:rsidRPr="00D03A19">
        <w:rPr>
          <w:rFonts w:ascii="Times New Roman" w:hAnsi="Times New Roman"/>
          <w:sz w:val="28"/>
          <w:szCs w:val="28"/>
        </w:rPr>
        <w:t>поселения  Азовского</w:t>
      </w:r>
      <w:proofErr w:type="gramEnd"/>
      <w:r w:rsidRPr="00D03A19">
        <w:rPr>
          <w:rFonts w:ascii="Times New Roman" w:hAnsi="Times New Roman"/>
          <w:sz w:val="28"/>
          <w:szCs w:val="28"/>
        </w:rPr>
        <w:t xml:space="preserve"> района в сумме </w:t>
      </w:r>
      <w:r w:rsidR="000F731E">
        <w:rPr>
          <w:rFonts w:ascii="Times New Roman" w:hAnsi="Times New Roman"/>
          <w:sz w:val="28"/>
          <w:szCs w:val="28"/>
        </w:rPr>
        <w:t>23 816,0</w:t>
      </w:r>
      <w:r w:rsidR="00B026EF" w:rsidRPr="00D03A19">
        <w:rPr>
          <w:rFonts w:ascii="Times New Roman" w:hAnsi="Times New Roman"/>
          <w:sz w:val="28"/>
          <w:szCs w:val="28"/>
        </w:rPr>
        <w:t xml:space="preserve"> </w:t>
      </w:r>
      <w:r w:rsidRPr="00D03A19">
        <w:rPr>
          <w:rFonts w:ascii="Times New Roman" w:hAnsi="Times New Roman"/>
          <w:sz w:val="28"/>
          <w:szCs w:val="28"/>
        </w:rPr>
        <w:t>тыс. рублей;</w:t>
      </w:r>
    </w:p>
    <w:p w14:paraId="57F048B1" w14:textId="77777777" w:rsidR="00D51D7D" w:rsidRPr="00D03A19" w:rsidRDefault="00D51D7D" w:rsidP="00D51D7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D03A19">
        <w:rPr>
          <w:rFonts w:ascii="Times New Roman" w:hAnsi="Times New Roman"/>
          <w:sz w:val="28"/>
          <w:szCs w:val="28"/>
        </w:rPr>
        <w:t xml:space="preserve">3) прогнозируемый дефицит бюджета </w:t>
      </w:r>
      <w:proofErr w:type="spellStart"/>
      <w:r>
        <w:rPr>
          <w:rFonts w:ascii="Times New Roman" w:hAnsi="Times New Roman"/>
          <w:sz w:val="28"/>
          <w:szCs w:val="28"/>
        </w:rPr>
        <w:t>Кугейского</w:t>
      </w:r>
      <w:proofErr w:type="spellEnd"/>
      <w:r w:rsidRPr="00D03A19">
        <w:rPr>
          <w:rFonts w:ascii="Times New Roman" w:hAnsi="Times New Roman"/>
          <w:sz w:val="28"/>
          <w:szCs w:val="28"/>
        </w:rPr>
        <w:t xml:space="preserve"> сельского поселения Азовского района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F731E">
        <w:rPr>
          <w:rFonts w:ascii="Times New Roman" w:hAnsi="Times New Roman"/>
          <w:sz w:val="28"/>
          <w:szCs w:val="28"/>
        </w:rPr>
        <w:t>581,9</w:t>
      </w:r>
      <w:r w:rsidRPr="00D03A19">
        <w:rPr>
          <w:rFonts w:ascii="Times New Roman" w:hAnsi="Times New Roman"/>
          <w:sz w:val="28"/>
          <w:szCs w:val="28"/>
        </w:rPr>
        <w:t xml:space="preserve"> тыс. рублей;</w:t>
      </w:r>
    </w:p>
    <w:p w14:paraId="38219FAB" w14:textId="77777777" w:rsidR="00D51D7D" w:rsidRPr="00D03A19" w:rsidRDefault="00C62FB5" w:rsidP="00D51D7D">
      <w:pPr>
        <w:pStyle w:val="ad"/>
        <w:ind w:left="0" w:right="0" w:firstLine="720"/>
        <w:rPr>
          <w:szCs w:val="28"/>
        </w:rPr>
      </w:pPr>
      <w:r>
        <w:rPr>
          <w:szCs w:val="28"/>
        </w:rPr>
        <w:t>4</w:t>
      </w:r>
      <w:r w:rsidR="00D51D7D" w:rsidRPr="00D03A19">
        <w:rPr>
          <w:szCs w:val="28"/>
        </w:rPr>
        <w:t xml:space="preserve">) верхний предел муниципального внутреннего долга </w:t>
      </w:r>
      <w:proofErr w:type="spellStart"/>
      <w:r w:rsidR="00D51D7D">
        <w:rPr>
          <w:szCs w:val="28"/>
        </w:rPr>
        <w:t>Кугейского</w:t>
      </w:r>
      <w:proofErr w:type="spellEnd"/>
      <w:r w:rsidR="00D51D7D" w:rsidRPr="00D03A19">
        <w:rPr>
          <w:szCs w:val="28"/>
        </w:rPr>
        <w:t xml:space="preserve"> сель</w:t>
      </w:r>
      <w:r w:rsidR="00D51D7D">
        <w:rPr>
          <w:szCs w:val="28"/>
        </w:rPr>
        <w:t xml:space="preserve">ского поселения на </w:t>
      </w:r>
      <w:r w:rsidR="00D51D7D" w:rsidRPr="00FE4E38">
        <w:rPr>
          <w:szCs w:val="28"/>
        </w:rPr>
        <w:t>1 января 20</w:t>
      </w:r>
      <w:r w:rsidR="00EA3730">
        <w:rPr>
          <w:szCs w:val="28"/>
        </w:rPr>
        <w:t>2</w:t>
      </w:r>
      <w:r w:rsidR="000F731E">
        <w:rPr>
          <w:szCs w:val="28"/>
        </w:rPr>
        <w:t>5</w:t>
      </w:r>
      <w:r w:rsidR="00D51D7D" w:rsidRPr="00FE4E38">
        <w:rPr>
          <w:szCs w:val="28"/>
        </w:rPr>
        <w:t xml:space="preserve"> года</w:t>
      </w:r>
      <w:r w:rsidR="00D51D7D" w:rsidRPr="00D03A19">
        <w:rPr>
          <w:szCs w:val="28"/>
        </w:rPr>
        <w:t xml:space="preserve"> в сумме 0,0 тыс. рублей, в том числе верхний предел долга по муниципальным гарантиям </w:t>
      </w:r>
      <w:proofErr w:type="spellStart"/>
      <w:r w:rsidR="00D51D7D">
        <w:rPr>
          <w:szCs w:val="28"/>
        </w:rPr>
        <w:t>Кугейского</w:t>
      </w:r>
      <w:proofErr w:type="spellEnd"/>
      <w:r w:rsidR="00D51D7D" w:rsidRPr="00D03A19">
        <w:rPr>
          <w:szCs w:val="28"/>
        </w:rPr>
        <w:t xml:space="preserve"> сельского поселения в сумме 0,0 тыс. рублей.</w:t>
      </w:r>
    </w:p>
    <w:p w14:paraId="7CF73623" w14:textId="77777777" w:rsidR="00D51D7D" w:rsidRPr="00D03A19" w:rsidRDefault="00C62FB5" w:rsidP="00D51D7D">
      <w:pPr>
        <w:pStyle w:val="ad"/>
        <w:ind w:left="0" w:right="0" w:firstLine="720"/>
        <w:rPr>
          <w:szCs w:val="28"/>
        </w:rPr>
      </w:pPr>
      <w:r>
        <w:rPr>
          <w:szCs w:val="28"/>
        </w:rPr>
        <w:t>5</w:t>
      </w:r>
      <w:r w:rsidR="00D51D7D" w:rsidRPr="00D03A19">
        <w:rPr>
          <w:szCs w:val="28"/>
        </w:rPr>
        <w:t xml:space="preserve">) объем расходов на обслуживание муниципального долга </w:t>
      </w:r>
      <w:proofErr w:type="spellStart"/>
      <w:r w:rsidR="00D51D7D">
        <w:rPr>
          <w:szCs w:val="28"/>
        </w:rPr>
        <w:t>Кугейского</w:t>
      </w:r>
      <w:proofErr w:type="spellEnd"/>
      <w:r w:rsidR="00D51D7D" w:rsidRPr="00D03A19">
        <w:rPr>
          <w:szCs w:val="28"/>
        </w:rPr>
        <w:t xml:space="preserve"> сельского поселения Азовского района в сумме 0,0 тыс. рублей.</w:t>
      </w:r>
    </w:p>
    <w:p w14:paraId="32E4E6CF" w14:textId="77777777" w:rsidR="000F731E" w:rsidRDefault="001C7E25" w:rsidP="000F731E">
      <w:pPr>
        <w:autoSpaceDE w:val="0"/>
        <w:autoSpaceDN w:val="0"/>
        <w:adjustRightInd w:val="0"/>
        <w:ind w:firstLine="142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         </w:t>
      </w:r>
    </w:p>
    <w:p w14:paraId="1277640D" w14:textId="77777777" w:rsidR="001C7E25" w:rsidRDefault="000F731E" w:rsidP="000F731E">
      <w:pPr>
        <w:autoSpaceDE w:val="0"/>
        <w:autoSpaceDN w:val="0"/>
        <w:adjustRightInd w:val="0"/>
        <w:ind w:firstLine="142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        1.2. Статью 5 и</w:t>
      </w:r>
      <w:r w:rsidRPr="000F731E">
        <w:rPr>
          <w:b/>
          <w:iCs/>
          <w:sz w:val="28"/>
          <w:szCs w:val="28"/>
        </w:rPr>
        <w:t>зложить в новой редакции:</w:t>
      </w:r>
      <w:r>
        <w:rPr>
          <w:b/>
          <w:iCs/>
          <w:sz w:val="28"/>
          <w:szCs w:val="28"/>
        </w:rPr>
        <w:t xml:space="preserve"> </w:t>
      </w:r>
    </w:p>
    <w:p w14:paraId="0945F9D4" w14:textId="77777777" w:rsidR="000F731E" w:rsidRDefault="000F731E" w:rsidP="000F731E">
      <w:pPr>
        <w:autoSpaceDE w:val="0"/>
        <w:autoSpaceDN w:val="0"/>
        <w:adjustRightInd w:val="0"/>
        <w:ind w:firstLine="142"/>
        <w:jc w:val="both"/>
        <w:rPr>
          <w:b/>
          <w:iCs/>
          <w:sz w:val="28"/>
          <w:szCs w:val="28"/>
        </w:rPr>
      </w:pPr>
    </w:p>
    <w:p w14:paraId="5C8DE8D8" w14:textId="77777777" w:rsidR="000F731E" w:rsidRPr="000E5497" w:rsidRDefault="000F731E" w:rsidP="000F73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5</w:t>
      </w:r>
      <w:r w:rsidRPr="00C40F5B">
        <w:rPr>
          <w:b/>
          <w:sz w:val="28"/>
          <w:szCs w:val="28"/>
        </w:rPr>
        <w:t>. Предоставление субвенций из областного бюджета</w:t>
      </w:r>
    </w:p>
    <w:p w14:paraId="4B2A9477" w14:textId="77777777" w:rsidR="000F731E" w:rsidRDefault="000F731E" w:rsidP="000F731E">
      <w:pPr>
        <w:numPr>
          <w:ilvl w:val="0"/>
          <w:numId w:val="10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Утвердить в составе расходов бюджета </w:t>
      </w:r>
      <w:proofErr w:type="spellStart"/>
      <w:r>
        <w:rPr>
          <w:sz w:val="28"/>
          <w:szCs w:val="28"/>
        </w:rPr>
        <w:t>Кугейского</w:t>
      </w:r>
      <w:proofErr w:type="spellEnd"/>
      <w:r>
        <w:rPr>
          <w:sz w:val="28"/>
          <w:szCs w:val="28"/>
        </w:rPr>
        <w:t xml:space="preserve"> сельского поселения Азовского района на 2024 – 2026 год средства из областного бюджета:</w:t>
      </w:r>
    </w:p>
    <w:p w14:paraId="3B8E6595" w14:textId="77777777" w:rsidR="000F731E" w:rsidRDefault="000F731E" w:rsidP="000F731E">
      <w:pPr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 w:rsidRPr="000F731E">
        <w:rPr>
          <w:sz w:val="28"/>
          <w:szCs w:val="28"/>
        </w:rPr>
        <w:t>на осуществление полномочий по первичному воинскому учету органами местного самоуправления поселений, муниципальных и городских округов</w:t>
      </w:r>
      <w:r>
        <w:rPr>
          <w:sz w:val="28"/>
          <w:szCs w:val="28"/>
        </w:rPr>
        <w:t xml:space="preserve">, согласно приложению 8 к настоящему Решению. </w:t>
      </w:r>
    </w:p>
    <w:p w14:paraId="60DBE27D" w14:textId="77777777" w:rsidR="000F731E" w:rsidRPr="000A158E" w:rsidRDefault="000F731E" w:rsidP="000F731E">
      <w:pPr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</w:t>
      </w:r>
      <w:r w:rsidRPr="008615D6">
        <w:rPr>
          <w:bCs/>
          <w:color w:val="000000"/>
          <w:sz w:val="28"/>
          <w:szCs w:val="28"/>
        </w:rPr>
        <w:t>на определени</w:t>
      </w:r>
      <w:r>
        <w:rPr>
          <w:bCs/>
          <w:color w:val="000000"/>
          <w:sz w:val="28"/>
          <w:szCs w:val="28"/>
        </w:rPr>
        <w:t>е</w:t>
      </w:r>
      <w:r w:rsidRPr="008615D6">
        <w:rPr>
          <w:bCs/>
          <w:color w:val="000000"/>
          <w:sz w:val="28"/>
          <w:szCs w:val="28"/>
        </w:rPr>
        <w:t xml:space="preserve"> перечня должностных лиц, уполномоченных составлять протоколы об административных правонарушениях</w:t>
      </w:r>
      <w:r>
        <w:rPr>
          <w:bCs/>
          <w:color w:val="000000"/>
          <w:sz w:val="28"/>
          <w:szCs w:val="28"/>
        </w:rPr>
        <w:t>,</w:t>
      </w:r>
      <w:r w:rsidRPr="00B72BB7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8 к настоящему Решению</w:t>
      </w:r>
      <w:r>
        <w:rPr>
          <w:bCs/>
          <w:color w:val="000000"/>
          <w:sz w:val="28"/>
          <w:szCs w:val="28"/>
        </w:rPr>
        <w:t>.</w:t>
      </w:r>
    </w:p>
    <w:p w14:paraId="6E8CBBAF" w14:textId="77777777" w:rsidR="000F731E" w:rsidRDefault="000F731E" w:rsidP="000F73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Субвенции расходуются в соответствии с требованиями бюджетного законодательства Российской Федерации в порядке, установленном Правительством Российской Федерации и (или) Правительством Ростовской области.</w:t>
      </w:r>
    </w:p>
    <w:p w14:paraId="28092675" w14:textId="77777777" w:rsidR="000F731E" w:rsidRPr="00415099" w:rsidRDefault="000F731E" w:rsidP="000F731E">
      <w:pPr>
        <w:autoSpaceDE w:val="0"/>
        <w:autoSpaceDN w:val="0"/>
        <w:adjustRightInd w:val="0"/>
        <w:ind w:firstLine="142"/>
        <w:jc w:val="both"/>
        <w:rPr>
          <w:bCs/>
          <w:iCs/>
          <w:sz w:val="28"/>
          <w:szCs w:val="28"/>
        </w:rPr>
      </w:pPr>
    </w:p>
    <w:p w14:paraId="02150FFA" w14:textId="77777777" w:rsidR="001C7E25" w:rsidRDefault="00F0597D" w:rsidP="00F0597D">
      <w:pPr>
        <w:rPr>
          <w:b/>
          <w:iCs/>
          <w:sz w:val="28"/>
          <w:szCs w:val="28"/>
        </w:rPr>
      </w:pPr>
      <w:r w:rsidRPr="000F731E">
        <w:rPr>
          <w:b/>
          <w:bCs/>
          <w:iCs/>
          <w:sz w:val="28"/>
          <w:szCs w:val="28"/>
        </w:rPr>
        <w:t xml:space="preserve">          </w:t>
      </w:r>
      <w:r w:rsidR="000F731E" w:rsidRPr="000F731E">
        <w:rPr>
          <w:b/>
          <w:bCs/>
          <w:iCs/>
          <w:sz w:val="28"/>
          <w:szCs w:val="28"/>
        </w:rPr>
        <w:t xml:space="preserve">1.3. </w:t>
      </w:r>
      <w:r w:rsidRPr="000F731E">
        <w:rPr>
          <w:b/>
          <w:bCs/>
          <w:iCs/>
          <w:sz w:val="28"/>
          <w:szCs w:val="28"/>
        </w:rPr>
        <w:t xml:space="preserve"> </w:t>
      </w:r>
      <w:r w:rsidR="000F731E">
        <w:rPr>
          <w:b/>
          <w:bCs/>
          <w:iCs/>
          <w:sz w:val="28"/>
          <w:szCs w:val="28"/>
        </w:rPr>
        <w:t xml:space="preserve">Статью 8 </w:t>
      </w:r>
      <w:r w:rsidR="000F731E">
        <w:rPr>
          <w:b/>
          <w:iCs/>
          <w:sz w:val="28"/>
          <w:szCs w:val="28"/>
        </w:rPr>
        <w:t>и</w:t>
      </w:r>
      <w:r w:rsidR="000F731E" w:rsidRPr="000F731E">
        <w:rPr>
          <w:b/>
          <w:iCs/>
          <w:sz w:val="28"/>
          <w:szCs w:val="28"/>
        </w:rPr>
        <w:t>зложить в новой редакции:</w:t>
      </w:r>
    </w:p>
    <w:p w14:paraId="7D12A982" w14:textId="77777777" w:rsidR="000F731E" w:rsidRDefault="000F731E" w:rsidP="000F731E">
      <w:pPr>
        <w:widowControl w:val="0"/>
        <w:autoSpaceDE w:val="0"/>
        <w:autoSpaceDN w:val="0"/>
        <w:adjustRightInd w:val="0"/>
        <w:outlineLvl w:val="0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 </w:t>
      </w:r>
    </w:p>
    <w:p w14:paraId="4FFDC934" w14:textId="77777777" w:rsidR="000F731E" w:rsidRDefault="000F731E" w:rsidP="00A318C1">
      <w:pPr>
        <w:widowControl w:val="0"/>
        <w:autoSpaceDE w:val="0"/>
        <w:autoSpaceDN w:val="0"/>
        <w:adjustRightInd w:val="0"/>
        <w:outlineLvl w:val="0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Статья 8. Особенности использования бюджетных ассигнований на</w:t>
      </w:r>
      <w:r w:rsidR="00A318C1">
        <w:rPr>
          <w:b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>обеспечение деятельности органов местного самоуправления</w:t>
      </w:r>
    </w:p>
    <w:p w14:paraId="561CACBA" w14:textId="77777777" w:rsidR="000F731E" w:rsidRPr="000F731E" w:rsidRDefault="000F731E" w:rsidP="00EE6043">
      <w:pPr>
        <w:jc w:val="both"/>
        <w:rPr>
          <w:iCs/>
          <w:sz w:val="28"/>
          <w:szCs w:val="28"/>
        </w:rPr>
      </w:pPr>
      <w:r w:rsidRPr="000F731E">
        <w:rPr>
          <w:iCs/>
          <w:sz w:val="28"/>
          <w:szCs w:val="28"/>
        </w:rPr>
        <w:t xml:space="preserve">Установить, что размеры должностных окладов лиц, замещающих муниципальные должности </w:t>
      </w:r>
      <w:proofErr w:type="spellStart"/>
      <w:r w:rsidR="00EE6043">
        <w:rPr>
          <w:iCs/>
          <w:sz w:val="28"/>
          <w:szCs w:val="28"/>
        </w:rPr>
        <w:t>Кугейского</w:t>
      </w:r>
      <w:proofErr w:type="spellEnd"/>
      <w:r w:rsidRPr="000F731E">
        <w:rPr>
          <w:iCs/>
          <w:sz w:val="28"/>
          <w:szCs w:val="28"/>
        </w:rPr>
        <w:t xml:space="preserve"> сельского поселения, окладов денежного содержания по должностям муниципальной службы </w:t>
      </w:r>
      <w:proofErr w:type="spellStart"/>
      <w:r w:rsidR="00EE6043">
        <w:rPr>
          <w:iCs/>
          <w:sz w:val="28"/>
          <w:szCs w:val="28"/>
        </w:rPr>
        <w:t>Кугейского</w:t>
      </w:r>
      <w:proofErr w:type="spellEnd"/>
      <w:r w:rsidRPr="000F731E">
        <w:rPr>
          <w:iCs/>
          <w:sz w:val="28"/>
          <w:szCs w:val="28"/>
        </w:rPr>
        <w:t xml:space="preserve"> сельского поселения, индексируются с 1 октября 2025 года на 4,0 процента, с 1 октября 2026 года на 4,0 процента.</w:t>
      </w:r>
    </w:p>
    <w:p w14:paraId="251B376F" w14:textId="77777777" w:rsidR="000F731E" w:rsidRDefault="000F731E" w:rsidP="00EE6043">
      <w:pPr>
        <w:jc w:val="both"/>
        <w:rPr>
          <w:iCs/>
          <w:sz w:val="28"/>
          <w:szCs w:val="28"/>
        </w:rPr>
      </w:pPr>
      <w:r w:rsidRPr="000F731E">
        <w:rPr>
          <w:iCs/>
          <w:sz w:val="28"/>
          <w:szCs w:val="28"/>
        </w:rPr>
        <w:t xml:space="preserve">Установить, что размеры должностных окладов технического персонала и ставок заработной платы обслуживающего персонала органов местного самоуправления </w:t>
      </w:r>
      <w:proofErr w:type="spellStart"/>
      <w:r w:rsidR="00EE6043">
        <w:rPr>
          <w:iCs/>
          <w:sz w:val="28"/>
          <w:szCs w:val="28"/>
        </w:rPr>
        <w:t>Кугейского</w:t>
      </w:r>
      <w:proofErr w:type="spellEnd"/>
      <w:r w:rsidRPr="000F731E">
        <w:rPr>
          <w:iCs/>
          <w:sz w:val="28"/>
          <w:szCs w:val="28"/>
        </w:rPr>
        <w:t xml:space="preserve"> сельского поселения, индексируются с 1 октября 2024 года на 4,5 процента, с 1 октября 2025 года на 4,0 процента, с 1 октября 2026 года на 4,0 процента.</w:t>
      </w:r>
    </w:p>
    <w:p w14:paraId="202A6B54" w14:textId="77777777" w:rsidR="00EE6043" w:rsidRDefault="00EE6043" w:rsidP="00EE6043">
      <w:pPr>
        <w:jc w:val="both"/>
        <w:rPr>
          <w:iCs/>
          <w:sz w:val="28"/>
          <w:szCs w:val="28"/>
        </w:rPr>
      </w:pPr>
    </w:p>
    <w:p w14:paraId="16642C5E" w14:textId="77777777" w:rsidR="00EE6043" w:rsidRDefault="00EE6043" w:rsidP="00EE6043">
      <w:pPr>
        <w:jc w:val="both"/>
        <w:rPr>
          <w:b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  </w:t>
      </w:r>
      <w:r w:rsidRPr="00EE6043">
        <w:rPr>
          <w:b/>
          <w:bCs/>
          <w:iCs/>
          <w:sz w:val="28"/>
          <w:szCs w:val="28"/>
        </w:rPr>
        <w:t>1.4.</w:t>
      </w:r>
      <w:r w:rsidR="00A318C1">
        <w:rPr>
          <w:b/>
          <w:bCs/>
          <w:iCs/>
          <w:sz w:val="28"/>
          <w:szCs w:val="28"/>
        </w:rPr>
        <w:t xml:space="preserve"> Статью 9 </w:t>
      </w:r>
      <w:r w:rsidR="00A318C1">
        <w:rPr>
          <w:b/>
          <w:iCs/>
          <w:sz w:val="28"/>
          <w:szCs w:val="28"/>
        </w:rPr>
        <w:t>и</w:t>
      </w:r>
      <w:r w:rsidR="00A318C1" w:rsidRPr="000F731E">
        <w:rPr>
          <w:b/>
          <w:iCs/>
          <w:sz w:val="28"/>
          <w:szCs w:val="28"/>
        </w:rPr>
        <w:t>зложить в новой редакции</w:t>
      </w:r>
      <w:r w:rsidR="00A318C1">
        <w:rPr>
          <w:b/>
          <w:iCs/>
          <w:sz w:val="28"/>
          <w:szCs w:val="28"/>
        </w:rPr>
        <w:t>:</w:t>
      </w:r>
    </w:p>
    <w:p w14:paraId="1C06C421" w14:textId="77777777" w:rsidR="00A318C1" w:rsidRDefault="00A318C1" w:rsidP="00EE6043">
      <w:pPr>
        <w:jc w:val="both"/>
        <w:rPr>
          <w:b/>
          <w:iCs/>
          <w:sz w:val="28"/>
          <w:szCs w:val="28"/>
        </w:rPr>
      </w:pPr>
    </w:p>
    <w:p w14:paraId="4A9EDF62" w14:textId="77777777" w:rsidR="00A318C1" w:rsidRDefault="00A318C1" w:rsidP="00A318C1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 xml:space="preserve">Статья 9. </w:t>
      </w:r>
      <w:r>
        <w:rPr>
          <w:b/>
          <w:sz w:val="28"/>
          <w:szCs w:val="28"/>
        </w:rPr>
        <w:t xml:space="preserve">Особенности использования бюджетных ассигнований на обеспечение деятельности муниципальных бюджетных учреждений </w:t>
      </w:r>
      <w:proofErr w:type="spellStart"/>
      <w:r>
        <w:rPr>
          <w:b/>
          <w:sz w:val="28"/>
          <w:szCs w:val="28"/>
        </w:rPr>
        <w:t>Кугейского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14:paraId="4BEC91AF" w14:textId="77777777" w:rsidR="00A318C1" w:rsidRDefault="00A318C1" w:rsidP="00A318C1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D9DD3AB" w14:textId="77777777" w:rsidR="00A318C1" w:rsidRDefault="00A318C1" w:rsidP="00A318C1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Установить, что размеры должностных окладов руководителей, специалистов, ставок заработной платы рабочих муниципальных бюджетных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Кугейского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индексируются с 1 октября 2024 года на 4,5 процента, с 1 октября 2025 года на 4,0 процента, с 1 октября 2026 года на 4,0 процента.</w:t>
      </w:r>
    </w:p>
    <w:p w14:paraId="3ACE32F2" w14:textId="77777777" w:rsidR="00A318C1" w:rsidRPr="00EE6043" w:rsidRDefault="00A318C1" w:rsidP="00EE6043">
      <w:pPr>
        <w:jc w:val="both"/>
        <w:rPr>
          <w:b/>
          <w:bCs/>
          <w:iCs/>
          <w:sz w:val="28"/>
          <w:szCs w:val="28"/>
        </w:rPr>
      </w:pPr>
    </w:p>
    <w:p w14:paraId="13853001" w14:textId="77777777" w:rsidR="00EE6043" w:rsidRDefault="00A318C1" w:rsidP="00A318C1">
      <w:pPr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             1.5.</w:t>
      </w:r>
      <w:r w:rsidR="00EB42F7">
        <w:rPr>
          <w:b/>
          <w:iCs/>
          <w:sz w:val="28"/>
          <w:szCs w:val="28"/>
        </w:rPr>
        <w:t xml:space="preserve">    </w:t>
      </w:r>
      <w:r>
        <w:rPr>
          <w:b/>
          <w:bCs/>
          <w:iCs/>
          <w:sz w:val="28"/>
          <w:szCs w:val="28"/>
        </w:rPr>
        <w:t>Статью 10</w:t>
      </w:r>
      <w:r w:rsidR="00B9384F">
        <w:rPr>
          <w:b/>
          <w:bCs/>
          <w:iCs/>
          <w:sz w:val="28"/>
          <w:szCs w:val="28"/>
        </w:rPr>
        <w:t xml:space="preserve"> пункт 2</w:t>
      </w:r>
      <w:r>
        <w:rPr>
          <w:b/>
          <w:bCs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>дополнить следующим абзацем:</w:t>
      </w:r>
    </w:p>
    <w:p w14:paraId="0C91483C" w14:textId="77777777" w:rsidR="00E57583" w:rsidRDefault="00E57583" w:rsidP="00A318C1">
      <w:pPr>
        <w:jc w:val="both"/>
        <w:rPr>
          <w:b/>
          <w:iCs/>
          <w:sz w:val="28"/>
          <w:szCs w:val="28"/>
        </w:rPr>
      </w:pPr>
    </w:p>
    <w:p w14:paraId="778F51C7" w14:textId="77777777" w:rsidR="00B9384F" w:rsidRDefault="00B9384F" w:rsidP="00B9384F">
      <w:pPr>
        <w:ind w:firstLine="709"/>
        <w:jc w:val="both"/>
        <w:rPr>
          <w:rStyle w:val="af0"/>
          <w:b w:val="0"/>
          <w:sz w:val="28"/>
          <w:szCs w:val="28"/>
        </w:rPr>
      </w:pPr>
      <w:r>
        <w:rPr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</w:t>
      </w:r>
      <w:r>
        <w:rPr>
          <w:rStyle w:val="af0"/>
          <w:b w:val="0"/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бюджета поселения в пределах общего объема бюджетных ассигнований, предусмотренных главному распорядителю средств бюджета поселения, для софинансирования расходных обязательств в целях выполнения условий предоставления субсидий и иных межбюджетных трансфертов из федерального, областного и (или) районного бюджетов, не противоречащее </w:t>
      </w:r>
      <w:r>
        <w:rPr>
          <w:rStyle w:val="af0"/>
          <w:b w:val="0"/>
          <w:sz w:val="28"/>
          <w:szCs w:val="28"/>
        </w:rPr>
        <w:t>бюджетному законодательству.</w:t>
      </w:r>
    </w:p>
    <w:p w14:paraId="50414111" w14:textId="77777777" w:rsidR="00A318C1" w:rsidRDefault="00A318C1" w:rsidP="00A318C1">
      <w:pPr>
        <w:jc w:val="both"/>
        <w:rPr>
          <w:b/>
          <w:iCs/>
          <w:sz w:val="28"/>
          <w:szCs w:val="28"/>
        </w:rPr>
      </w:pPr>
    </w:p>
    <w:p w14:paraId="726A1A17" w14:textId="77777777" w:rsidR="00F0597D" w:rsidRDefault="00EE6043" w:rsidP="00F0597D">
      <w:pPr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 xml:space="preserve">            </w:t>
      </w:r>
      <w:r w:rsidR="00F0597D">
        <w:rPr>
          <w:b/>
          <w:iCs/>
          <w:sz w:val="28"/>
          <w:szCs w:val="28"/>
        </w:rPr>
        <w:t>1.</w:t>
      </w:r>
      <w:r w:rsidR="00B9384F">
        <w:rPr>
          <w:b/>
          <w:iCs/>
          <w:sz w:val="28"/>
          <w:szCs w:val="28"/>
        </w:rPr>
        <w:t>6</w:t>
      </w:r>
      <w:r w:rsidR="00F0597D">
        <w:rPr>
          <w:b/>
          <w:iCs/>
          <w:sz w:val="28"/>
          <w:szCs w:val="28"/>
        </w:rPr>
        <w:t xml:space="preserve">. </w:t>
      </w:r>
      <w:r w:rsidR="00F0597D">
        <w:rPr>
          <w:iCs/>
          <w:sz w:val="28"/>
          <w:szCs w:val="28"/>
        </w:rPr>
        <w:t xml:space="preserve">Приложения к решению № 1, </w:t>
      </w:r>
      <w:proofErr w:type="gramStart"/>
      <w:r w:rsidR="00F0597D">
        <w:rPr>
          <w:iCs/>
          <w:sz w:val="28"/>
          <w:szCs w:val="28"/>
        </w:rPr>
        <w:t>2,</w:t>
      </w:r>
      <w:r w:rsidR="00B64AA3">
        <w:rPr>
          <w:iCs/>
          <w:sz w:val="28"/>
          <w:szCs w:val="28"/>
        </w:rPr>
        <w:t xml:space="preserve">  </w:t>
      </w:r>
      <w:r w:rsidR="00F0597D">
        <w:rPr>
          <w:iCs/>
          <w:sz w:val="28"/>
          <w:szCs w:val="28"/>
        </w:rPr>
        <w:t>5</w:t>
      </w:r>
      <w:proofErr w:type="gramEnd"/>
      <w:r w:rsidR="00F0597D">
        <w:rPr>
          <w:iCs/>
          <w:sz w:val="28"/>
          <w:szCs w:val="28"/>
        </w:rPr>
        <w:t>,</w:t>
      </w:r>
      <w:r w:rsidR="00B64AA3">
        <w:rPr>
          <w:iCs/>
          <w:sz w:val="28"/>
          <w:szCs w:val="28"/>
        </w:rPr>
        <w:t xml:space="preserve"> </w:t>
      </w:r>
      <w:r w:rsidR="00F0597D">
        <w:rPr>
          <w:iCs/>
          <w:sz w:val="28"/>
          <w:szCs w:val="28"/>
        </w:rPr>
        <w:t>6, 7</w:t>
      </w:r>
      <w:r w:rsidR="001C7E25">
        <w:rPr>
          <w:iCs/>
          <w:sz w:val="28"/>
          <w:szCs w:val="28"/>
        </w:rPr>
        <w:t>,</w:t>
      </w:r>
      <w:r w:rsidR="00B64AA3">
        <w:rPr>
          <w:iCs/>
          <w:sz w:val="28"/>
          <w:szCs w:val="28"/>
        </w:rPr>
        <w:t xml:space="preserve"> </w:t>
      </w:r>
      <w:r w:rsidR="00F0597D">
        <w:rPr>
          <w:iCs/>
          <w:sz w:val="28"/>
          <w:szCs w:val="28"/>
        </w:rPr>
        <w:t xml:space="preserve">  изложить в новой редакции согласно приложениям к настоящему решению.</w:t>
      </w:r>
    </w:p>
    <w:p w14:paraId="6B77DA4A" w14:textId="77777777" w:rsidR="00F0597D" w:rsidRDefault="00F0597D" w:rsidP="00F059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14:paraId="6FFE457C" w14:textId="0D96D9C8" w:rsidR="00F0597D" w:rsidRDefault="00F0597D" w:rsidP="00F0597D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1.</w:t>
      </w:r>
      <w:r w:rsidR="00B9384F">
        <w:rPr>
          <w:b/>
          <w:sz w:val="28"/>
          <w:szCs w:val="28"/>
        </w:rPr>
        <w:t>7</w:t>
      </w:r>
      <w:r>
        <w:rPr>
          <w:sz w:val="28"/>
          <w:szCs w:val="28"/>
        </w:rPr>
        <w:t>. Настоящее Решение вступает в силу с</w:t>
      </w:r>
      <w:r w:rsidR="00EB42F7">
        <w:rPr>
          <w:sz w:val="28"/>
          <w:szCs w:val="28"/>
        </w:rPr>
        <w:t xml:space="preserve"> </w:t>
      </w:r>
      <w:r w:rsidR="00E57583">
        <w:rPr>
          <w:sz w:val="28"/>
          <w:szCs w:val="28"/>
        </w:rPr>
        <w:t>18</w:t>
      </w:r>
      <w:r w:rsidR="00EB42F7">
        <w:rPr>
          <w:sz w:val="28"/>
          <w:szCs w:val="28"/>
        </w:rPr>
        <w:t xml:space="preserve"> </w:t>
      </w:r>
      <w:r w:rsidR="00B9384F">
        <w:rPr>
          <w:sz w:val="28"/>
          <w:szCs w:val="28"/>
        </w:rPr>
        <w:t>марта</w:t>
      </w:r>
      <w:r w:rsidR="00EB42F7">
        <w:rPr>
          <w:sz w:val="28"/>
          <w:szCs w:val="28"/>
        </w:rPr>
        <w:t xml:space="preserve"> 202</w:t>
      </w:r>
      <w:r w:rsidR="00B9384F">
        <w:rPr>
          <w:sz w:val="28"/>
          <w:szCs w:val="28"/>
        </w:rPr>
        <w:t>4</w:t>
      </w:r>
      <w:r w:rsidR="00EB42F7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14:paraId="08BCA8F3" w14:textId="77777777" w:rsidR="00C60AA2" w:rsidRDefault="00C60AA2">
      <w:pPr>
        <w:tabs>
          <w:tab w:val="left" w:pos="75"/>
        </w:tabs>
        <w:rPr>
          <w:sz w:val="28"/>
          <w:szCs w:val="28"/>
        </w:rPr>
      </w:pPr>
    </w:p>
    <w:p w14:paraId="48AA3257" w14:textId="77777777" w:rsidR="00F0597D" w:rsidRDefault="00F0597D">
      <w:pPr>
        <w:tabs>
          <w:tab w:val="left" w:pos="75"/>
        </w:tabs>
        <w:rPr>
          <w:sz w:val="28"/>
          <w:szCs w:val="28"/>
        </w:rPr>
      </w:pPr>
    </w:p>
    <w:p w14:paraId="445A190F" w14:textId="77777777" w:rsidR="000E5497" w:rsidRDefault="000E5497">
      <w:pPr>
        <w:tabs>
          <w:tab w:val="left" w:pos="75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- </w:t>
      </w:r>
    </w:p>
    <w:p w14:paraId="4F802C0A" w14:textId="77777777" w:rsidR="00213269" w:rsidRDefault="00A103BF" w:rsidP="000E5497">
      <w:pPr>
        <w:tabs>
          <w:tab w:val="left" w:pos="7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Кугейского</w:t>
      </w:r>
      <w:proofErr w:type="spellEnd"/>
      <w:r w:rsidR="000E54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 </w:t>
      </w:r>
      <w:r w:rsidR="00514BB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</w:t>
      </w:r>
      <w:proofErr w:type="spellStart"/>
      <w:r w:rsidR="000F0688">
        <w:rPr>
          <w:sz w:val="28"/>
          <w:szCs w:val="28"/>
        </w:rPr>
        <w:t>А.</w:t>
      </w:r>
      <w:r w:rsidR="00EB42F7">
        <w:rPr>
          <w:sz w:val="28"/>
          <w:szCs w:val="28"/>
        </w:rPr>
        <w:t>В</w:t>
      </w:r>
      <w:r w:rsidR="000F0688">
        <w:rPr>
          <w:sz w:val="28"/>
          <w:szCs w:val="28"/>
        </w:rPr>
        <w:t>.</w:t>
      </w:r>
      <w:r w:rsidR="00EB42F7">
        <w:rPr>
          <w:sz w:val="28"/>
          <w:szCs w:val="28"/>
        </w:rPr>
        <w:t>Мельник</w:t>
      </w:r>
      <w:proofErr w:type="spellEnd"/>
    </w:p>
    <w:sectPr w:rsidR="00213269" w:rsidSect="00314A0F">
      <w:footnotePr>
        <w:pos w:val="beneathText"/>
      </w:footnotePr>
      <w:pgSz w:w="11905" w:h="16837"/>
      <w:pgMar w:top="709" w:right="566" w:bottom="284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684" w:hanging="975"/>
      </w:pPr>
      <w:rPr>
        <w:rFonts w:hint="default"/>
        <w:bCs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2564" w:hanging="720"/>
      </w:pPr>
      <w:rPr>
        <w:rFonts w:hint="default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3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71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024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35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334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669" w:hanging="2160"/>
      </w:pPr>
    </w:lvl>
  </w:abstractNum>
  <w:abstractNum w:abstractNumId="3" w15:restartNumberingAfterBreak="0">
    <w:nsid w:val="183F7102"/>
    <w:multiLevelType w:val="hybridMultilevel"/>
    <w:tmpl w:val="484CD930"/>
    <w:lvl w:ilvl="0" w:tplc="1A6C1378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1DB5C9F"/>
    <w:multiLevelType w:val="hybridMultilevel"/>
    <w:tmpl w:val="BBB23F26"/>
    <w:lvl w:ilvl="0" w:tplc="8DFEE9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36437BC"/>
    <w:multiLevelType w:val="hybridMultilevel"/>
    <w:tmpl w:val="B706DFCC"/>
    <w:lvl w:ilvl="0" w:tplc="8884D9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A03124"/>
    <w:multiLevelType w:val="hybridMultilevel"/>
    <w:tmpl w:val="6052852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C16D7"/>
    <w:multiLevelType w:val="hybridMultilevel"/>
    <w:tmpl w:val="F09A0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F644C"/>
    <w:multiLevelType w:val="hybridMultilevel"/>
    <w:tmpl w:val="132E3AA6"/>
    <w:lvl w:ilvl="0" w:tplc="364A14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819531F"/>
    <w:multiLevelType w:val="hybridMultilevel"/>
    <w:tmpl w:val="F36E87E0"/>
    <w:lvl w:ilvl="0" w:tplc="2E4C8C8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C372039"/>
    <w:multiLevelType w:val="multilevel"/>
    <w:tmpl w:val="AC0CEFCC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70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11" w15:restartNumberingAfterBreak="0">
    <w:nsid w:val="7F675A67"/>
    <w:multiLevelType w:val="hybridMultilevel"/>
    <w:tmpl w:val="E7263FE6"/>
    <w:lvl w:ilvl="0" w:tplc="1B18CA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74530688">
    <w:abstractNumId w:val="0"/>
  </w:num>
  <w:num w:numId="2" w16cid:durableId="520552900">
    <w:abstractNumId w:val="1"/>
  </w:num>
  <w:num w:numId="3" w16cid:durableId="2065978935">
    <w:abstractNumId w:val="6"/>
  </w:num>
  <w:num w:numId="4" w16cid:durableId="956107915">
    <w:abstractNumId w:val="7"/>
  </w:num>
  <w:num w:numId="5" w16cid:durableId="1682389557">
    <w:abstractNumId w:val="9"/>
  </w:num>
  <w:num w:numId="6" w16cid:durableId="872376397">
    <w:abstractNumId w:val="11"/>
  </w:num>
  <w:num w:numId="7" w16cid:durableId="459231418">
    <w:abstractNumId w:val="3"/>
  </w:num>
  <w:num w:numId="8" w16cid:durableId="1002781460">
    <w:abstractNumId w:val="8"/>
  </w:num>
  <w:num w:numId="9" w16cid:durableId="1079399646">
    <w:abstractNumId w:val="4"/>
  </w:num>
  <w:num w:numId="10" w16cid:durableId="138612715">
    <w:abstractNumId w:val="10"/>
  </w:num>
  <w:num w:numId="11" w16cid:durableId="1765034643">
    <w:abstractNumId w:val="5"/>
  </w:num>
  <w:num w:numId="12" w16cid:durableId="8037003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D62"/>
    <w:rsid w:val="000467FF"/>
    <w:rsid w:val="00073400"/>
    <w:rsid w:val="000A158E"/>
    <w:rsid w:val="000A4FB2"/>
    <w:rsid w:val="000B243E"/>
    <w:rsid w:val="000C03C3"/>
    <w:rsid w:val="000D4D62"/>
    <w:rsid w:val="000E5497"/>
    <w:rsid w:val="000F0688"/>
    <w:rsid w:val="000F1BF1"/>
    <w:rsid w:val="000F731E"/>
    <w:rsid w:val="001141C4"/>
    <w:rsid w:val="00182A95"/>
    <w:rsid w:val="00185F4B"/>
    <w:rsid w:val="001874D4"/>
    <w:rsid w:val="001A0EF7"/>
    <w:rsid w:val="001A69CF"/>
    <w:rsid w:val="001A7648"/>
    <w:rsid w:val="001C7E25"/>
    <w:rsid w:val="001D3C0C"/>
    <w:rsid w:val="001D71F8"/>
    <w:rsid w:val="002077AC"/>
    <w:rsid w:val="00213269"/>
    <w:rsid w:val="00225AF2"/>
    <w:rsid w:val="00250003"/>
    <w:rsid w:val="00257DA1"/>
    <w:rsid w:val="002675D5"/>
    <w:rsid w:val="002904B8"/>
    <w:rsid w:val="00294A16"/>
    <w:rsid w:val="002A2D00"/>
    <w:rsid w:val="002C2A4D"/>
    <w:rsid w:val="00314238"/>
    <w:rsid w:val="00314A0F"/>
    <w:rsid w:val="003234D3"/>
    <w:rsid w:val="00335F9C"/>
    <w:rsid w:val="00347C24"/>
    <w:rsid w:val="00365259"/>
    <w:rsid w:val="0039226D"/>
    <w:rsid w:val="003A13C7"/>
    <w:rsid w:val="003C2D2C"/>
    <w:rsid w:val="003D6796"/>
    <w:rsid w:val="003F3722"/>
    <w:rsid w:val="00402630"/>
    <w:rsid w:val="00415099"/>
    <w:rsid w:val="00437A70"/>
    <w:rsid w:val="00437F97"/>
    <w:rsid w:val="00442DAB"/>
    <w:rsid w:val="00460DC1"/>
    <w:rsid w:val="00496B25"/>
    <w:rsid w:val="004B511D"/>
    <w:rsid w:val="004D2437"/>
    <w:rsid w:val="004D64F3"/>
    <w:rsid w:val="00500CCA"/>
    <w:rsid w:val="00514BB9"/>
    <w:rsid w:val="00520596"/>
    <w:rsid w:val="00541A78"/>
    <w:rsid w:val="00547FA1"/>
    <w:rsid w:val="00565234"/>
    <w:rsid w:val="005816AB"/>
    <w:rsid w:val="005A3801"/>
    <w:rsid w:val="005A414B"/>
    <w:rsid w:val="005D4242"/>
    <w:rsid w:val="0061110B"/>
    <w:rsid w:val="00614148"/>
    <w:rsid w:val="0064069B"/>
    <w:rsid w:val="00640A17"/>
    <w:rsid w:val="00650E87"/>
    <w:rsid w:val="00666923"/>
    <w:rsid w:val="00676F90"/>
    <w:rsid w:val="006A4F07"/>
    <w:rsid w:val="006E3D72"/>
    <w:rsid w:val="006F150C"/>
    <w:rsid w:val="006F537B"/>
    <w:rsid w:val="006F7C97"/>
    <w:rsid w:val="00735A91"/>
    <w:rsid w:val="007776EA"/>
    <w:rsid w:val="00780C52"/>
    <w:rsid w:val="00794922"/>
    <w:rsid w:val="007A17AB"/>
    <w:rsid w:val="007D29C0"/>
    <w:rsid w:val="007F2932"/>
    <w:rsid w:val="007F62C5"/>
    <w:rsid w:val="00800B58"/>
    <w:rsid w:val="00803395"/>
    <w:rsid w:val="008224A1"/>
    <w:rsid w:val="008418ED"/>
    <w:rsid w:val="00843610"/>
    <w:rsid w:val="008615D6"/>
    <w:rsid w:val="00897A95"/>
    <w:rsid w:val="008B030F"/>
    <w:rsid w:val="008C3491"/>
    <w:rsid w:val="008E5C20"/>
    <w:rsid w:val="008F57E6"/>
    <w:rsid w:val="00905E0A"/>
    <w:rsid w:val="009077B3"/>
    <w:rsid w:val="00945C67"/>
    <w:rsid w:val="00946BE9"/>
    <w:rsid w:val="00954360"/>
    <w:rsid w:val="009579FA"/>
    <w:rsid w:val="009806F6"/>
    <w:rsid w:val="009900C5"/>
    <w:rsid w:val="009A0CD6"/>
    <w:rsid w:val="009B50A1"/>
    <w:rsid w:val="009C3BE2"/>
    <w:rsid w:val="009E3E23"/>
    <w:rsid w:val="009F1EE7"/>
    <w:rsid w:val="00A103BF"/>
    <w:rsid w:val="00A318C1"/>
    <w:rsid w:val="00A3450B"/>
    <w:rsid w:val="00A531F1"/>
    <w:rsid w:val="00A5405F"/>
    <w:rsid w:val="00A562DF"/>
    <w:rsid w:val="00A6059E"/>
    <w:rsid w:val="00A61C7F"/>
    <w:rsid w:val="00A63957"/>
    <w:rsid w:val="00A867C3"/>
    <w:rsid w:val="00A92AE0"/>
    <w:rsid w:val="00A93980"/>
    <w:rsid w:val="00AA3423"/>
    <w:rsid w:val="00AB7783"/>
    <w:rsid w:val="00AD675D"/>
    <w:rsid w:val="00B00247"/>
    <w:rsid w:val="00B01591"/>
    <w:rsid w:val="00B026EF"/>
    <w:rsid w:val="00B05625"/>
    <w:rsid w:val="00B1485D"/>
    <w:rsid w:val="00B24E25"/>
    <w:rsid w:val="00B33029"/>
    <w:rsid w:val="00B64AA3"/>
    <w:rsid w:val="00B72BB7"/>
    <w:rsid w:val="00B9384F"/>
    <w:rsid w:val="00B94974"/>
    <w:rsid w:val="00BB298D"/>
    <w:rsid w:val="00BB4C82"/>
    <w:rsid w:val="00BE49D7"/>
    <w:rsid w:val="00BF2837"/>
    <w:rsid w:val="00C03FE8"/>
    <w:rsid w:val="00C1156E"/>
    <w:rsid w:val="00C35124"/>
    <w:rsid w:val="00C3522B"/>
    <w:rsid w:val="00C40F5B"/>
    <w:rsid w:val="00C572F7"/>
    <w:rsid w:val="00C60AA2"/>
    <w:rsid w:val="00C62FB5"/>
    <w:rsid w:val="00C94347"/>
    <w:rsid w:val="00CA3AC2"/>
    <w:rsid w:val="00CF3ABC"/>
    <w:rsid w:val="00D15555"/>
    <w:rsid w:val="00D419AB"/>
    <w:rsid w:val="00D41CDC"/>
    <w:rsid w:val="00D51CC4"/>
    <w:rsid w:val="00D51D03"/>
    <w:rsid w:val="00D51D7D"/>
    <w:rsid w:val="00D55BB1"/>
    <w:rsid w:val="00D9461B"/>
    <w:rsid w:val="00DE152C"/>
    <w:rsid w:val="00DE50A4"/>
    <w:rsid w:val="00DF432C"/>
    <w:rsid w:val="00E0017D"/>
    <w:rsid w:val="00E0229D"/>
    <w:rsid w:val="00E11FB0"/>
    <w:rsid w:val="00E131B6"/>
    <w:rsid w:val="00E22A09"/>
    <w:rsid w:val="00E352E5"/>
    <w:rsid w:val="00E3655B"/>
    <w:rsid w:val="00E57583"/>
    <w:rsid w:val="00E66DDB"/>
    <w:rsid w:val="00E85769"/>
    <w:rsid w:val="00E93C50"/>
    <w:rsid w:val="00EA3730"/>
    <w:rsid w:val="00EB40E5"/>
    <w:rsid w:val="00EB42F7"/>
    <w:rsid w:val="00EC3771"/>
    <w:rsid w:val="00EC68D3"/>
    <w:rsid w:val="00EE6043"/>
    <w:rsid w:val="00F022A5"/>
    <w:rsid w:val="00F0597D"/>
    <w:rsid w:val="00F17409"/>
    <w:rsid w:val="00F23DF9"/>
    <w:rsid w:val="00F82C42"/>
    <w:rsid w:val="00F85657"/>
    <w:rsid w:val="00F8690E"/>
    <w:rsid w:val="00FA034A"/>
    <w:rsid w:val="00FB6C5D"/>
    <w:rsid w:val="00FD06AE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48CF7"/>
  <w15:chartTrackingRefBased/>
  <w15:docId w15:val="{1BE337A9-3C6C-9848-B461-8564568A2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2"/>
      </w:numPr>
      <w:spacing w:before="240" w:after="60"/>
      <w:outlineLvl w:val="0"/>
    </w:pPr>
    <w:rPr>
      <w:rFonts w:ascii="Arial" w:hAnsi="Arial"/>
      <w:b/>
      <w:kern w:val="1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styleId="a3">
    <w:name w:val="page number"/>
    <w:basedOn w:val="10"/>
    <w:semiHidden/>
  </w:style>
  <w:style w:type="character" w:customStyle="1" w:styleId="a4">
    <w:name w:val="Символ нумерации"/>
  </w:style>
  <w:style w:type="paragraph" w:styleId="a5">
    <w:name w:val="Title"/>
    <w:basedOn w:val="a"/>
    <w:next w:val="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pPr>
      <w:spacing w:after="120"/>
    </w:pPr>
  </w:style>
  <w:style w:type="paragraph" w:styleId="a7">
    <w:name w:val="List"/>
    <w:basedOn w:val="a6"/>
    <w:semiHidden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40"/>
      <w:szCs w:val="40"/>
      <w:lang w:eastAsia="ar-S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13">
    <w:name w:val="Цитата1"/>
    <w:basedOn w:val="a"/>
    <w:pPr>
      <w:ind w:left="567" w:right="-1333" w:firstLine="851"/>
      <w:jc w:val="both"/>
    </w:pPr>
    <w:rPr>
      <w:sz w:val="28"/>
      <w:szCs w:val="20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Pr>
      <w:sz w:val="28"/>
      <w:szCs w:val="20"/>
    </w:rPr>
  </w:style>
  <w:style w:type="paragraph" w:customStyle="1" w:styleId="a9">
    <w:name w:val="Название"/>
    <w:basedOn w:val="a"/>
    <w:next w:val="aa"/>
    <w:qFormat/>
    <w:pPr>
      <w:ind w:left="4111"/>
      <w:jc w:val="center"/>
    </w:pPr>
    <w:rPr>
      <w:szCs w:val="20"/>
    </w:rPr>
  </w:style>
  <w:style w:type="paragraph" w:styleId="aa">
    <w:name w:val="Subtitle"/>
    <w:basedOn w:val="a5"/>
    <w:next w:val="a6"/>
    <w:qFormat/>
    <w:pPr>
      <w:jc w:val="center"/>
    </w:pPr>
    <w:rPr>
      <w:i/>
      <w:iCs/>
    </w:rPr>
  </w:style>
  <w:style w:type="paragraph" w:customStyle="1" w:styleId="ConsPlusTitle">
    <w:name w:val="ConsPlusTitle"/>
    <w:pPr>
      <w:widowControl w:val="0"/>
      <w:suppressAutoHyphens/>
    </w:pPr>
    <w:rPr>
      <w:rFonts w:ascii="Arial" w:eastAsia="Arial" w:hAnsi="Arial"/>
      <w:b/>
      <w:lang w:eastAsia="ar-SA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ac">
    <w:name w:val="Содержимое врезки"/>
    <w:basedOn w:val="a6"/>
  </w:style>
  <w:style w:type="paragraph" w:styleId="ad">
    <w:name w:val="Block Text"/>
    <w:basedOn w:val="a"/>
    <w:rsid w:val="00D419AB"/>
    <w:pPr>
      <w:suppressAutoHyphens w:val="0"/>
      <w:ind w:left="567" w:right="-1333" w:firstLine="851"/>
      <w:jc w:val="both"/>
    </w:pPr>
    <w:rPr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945C67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945C67"/>
    <w:rPr>
      <w:sz w:val="24"/>
      <w:szCs w:val="24"/>
      <w:lang w:eastAsia="ar-SA"/>
    </w:rPr>
  </w:style>
  <w:style w:type="character" w:styleId="ae">
    <w:name w:val="Hyperlink"/>
    <w:uiPriority w:val="99"/>
    <w:semiHidden/>
    <w:unhideWhenUsed/>
    <w:rsid w:val="002C2A4D"/>
    <w:rPr>
      <w:color w:val="0000FF"/>
      <w:u w:val="single"/>
    </w:rPr>
  </w:style>
  <w:style w:type="character" w:customStyle="1" w:styleId="af">
    <w:name w:val="Основной текст_"/>
    <w:link w:val="14"/>
    <w:rsid w:val="003234D3"/>
    <w:rPr>
      <w:spacing w:val="-1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"/>
    <w:rsid w:val="003234D3"/>
    <w:pPr>
      <w:widowControl w:val="0"/>
      <w:shd w:val="clear" w:color="auto" w:fill="FFFFFF"/>
      <w:suppressAutoHyphens w:val="0"/>
      <w:spacing w:line="317" w:lineRule="exact"/>
      <w:ind w:firstLine="540"/>
      <w:jc w:val="both"/>
    </w:pPr>
    <w:rPr>
      <w:spacing w:val="-1"/>
      <w:sz w:val="26"/>
      <w:szCs w:val="26"/>
      <w:lang w:val="x-none" w:eastAsia="x-none"/>
    </w:rPr>
  </w:style>
  <w:style w:type="character" w:customStyle="1" w:styleId="af0">
    <w:name w:val="Гипертекстовая ссылка"/>
    <w:uiPriority w:val="99"/>
    <w:rsid w:val="00B9384F"/>
    <w:rPr>
      <w:rFonts w:ascii="Times New Roman" w:hAnsi="Times New Roman" w:cs="Times New Roman" w:hint="default"/>
      <w:b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B9D58-890A-4D31-ADD2-3A7BF67CE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1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cp:lastModifiedBy>Кугей Администрация</cp:lastModifiedBy>
  <cp:revision>3</cp:revision>
  <cp:lastPrinted>2020-12-23T09:32:00Z</cp:lastPrinted>
  <dcterms:created xsi:type="dcterms:W3CDTF">2024-04-03T05:56:00Z</dcterms:created>
  <dcterms:modified xsi:type="dcterms:W3CDTF">2024-04-03T06:01:00Z</dcterms:modified>
</cp:coreProperties>
</file>